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DD590E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60B49">
        <w:rPr>
          <w:rFonts w:ascii="Garamond" w:hAnsi="Garamond"/>
          <w:sz w:val="24"/>
          <w:szCs w:val="24"/>
        </w:rPr>
        <w:t>4</w:t>
      </w:r>
      <w:r w:rsidR="00CD73E0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20A21B51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D73E0" w:rsidRPr="00A1175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https://zakazky.zcu.cz/contract_display_5546.html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4FDC8B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D73E0">
        <w:rPr>
          <w:rFonts w:ascii="Garamond" w:hAnsi="Garamond" w:cs="Arial"/>
          <w:b/>
          <w:sz w:val="22"/>
          <w:szCs w:val="22"/>
        </w:rPr>
        <w:t>11</w:t>
      </w:r>
      <w:bookmarkStart w:id="1" w:name="_GoBack"/>
      <w:bookmarkEnd w:id="1"/>
      <w:r w:rsidR="005759CC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759CC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1CACA" w14:textId="77777777" w:rsidR="006C236A" w:rsidRDefault="006C236A" w:rsidP="00795AAC">
      <w:r>
        <w:separator/>
      </w:r>
    </w:p>
  </w:endnote>
  <w:endnote w:type="continuationSeparator" w:id="0">
    <w:p w14:paraId="56A5A746" w14:textId="77777777" w:rsidR="006C236A" w:rsidRDefault="006C236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E14FA" w14:textId="77777777" w:rsidR="006C236A" w:rsidRDefault="006C236A" w:rsidP="00795AAC">
      <w:r>
        <w:separator/>
      </w:r>
    </w:p>
  </w:footnote>
  <w:footnote w:type="continuationSeparator" w:id="0">
    <w:p w14:paraId="2321FEDA" w14:textId="77777777" w:rsidR="006C236A" w:rsidRDefault="006C236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236A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D73E0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4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q+OoyAiRIKO8TkxO70K2Sz4lJ13v40/xbcC5Ww9snIw=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AD7E10099ZcsBLdAr+c2Z2uxl3muTm7fSxofTexW8fY=</DigestValue>
    </Reference>
  </SignedInfo>
  <SignatureValue>A78AU+QuKJX3VyV6oUbGs1BXUxJPf5GBgNm+KDRoQgZpUXSypGOf1LGW+pq4BwQUwIZmnXEk5cbA
lTYKhmY9oBesRcPB1cdx9xMRRs9ft+rooZaBTQT6OxnDIRpJZYC8l4ftM6iDGNtINrtrZzlquWfu
XkoPApJwE1RBlCDomUG6dxYaqcgYw1mkk3mNnxq+8A+p4kgqGPSeWszWW4V3bf0LH+3aHqrAt8vJ
sHxlf5ROhQhVlUgxPBk296mhgCwthcbRy4p/ceH3wVgz9w+fsB8sth8tHksb4Lzsxh8hD/8wwSDn
Puh7Rn+naHCMmBnwjjo+mP1eGAocy6PXuUzhtA==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pYA8jHOP158fT7FEHLXM7yRH8ps/H4QGC0w3A4wFwD4=</DigestValue>
      </Reference>
      <Reference URI="/word/document.xml?ContentType=application/vnd.openxmlformats-officedocument.wordprocessingml.document.main+xml">
        <DigestMethod Algorithm="http://www.w3.org/2001/04/xmlenc#sha256"/>
        <DigestValue>kk5impmCAN94na91xBi9ruuvItaE/b0AMav3b1zNA9I=</DigestValue>
      </Reference>
      <Reference URI="/word/endnotes.xml?ContentType=application/vnd.openxmlformats-officedocument.wordprocessingml.endnotes+xml">
        <DigestMethod Algorithm="http://www.w3.org/2001/04/xmlenc#sha256"/>
        <DigestValue>8725f18852grzhHjFC7qtaLmDc5tK8yefO0DUCT2GCo=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zSEk3AXgxBscDxT/v+I5JWB6rjThseZ1NPjqLrpwZOc=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/GWtlZKbn8Kru8hmq/4IHGUJdwNMcS3rZ14nhgNPg84=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2022-09-30T09:50:03Z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2022-09-30T09:50:03Z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3126F-3B71-4BA9-8BB8-A61E07BF5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15</cp:revision>
  <cp:lastPrinted>2018-08-08T13:48:00Z</cp:lastPrinted>
  <dcterms:created xsi:type="dcterms:W3CDTF">2022-05-19T08:18:00Z</dcterms:created>
  <dcterms:modified xsi:type="dcterms:W3CDTF">2022-09-30T09:49:00Z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